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8862A" w14:textId="77777777" w:rsidR="00A606BC" w:rsidRDefault="00A606BC" w:rsidP="00A606BC">
      <w:pPr>
        <w:rPr>
          <w:rFonts w:ascii="Arial" w:hAnsi="Arial"/>
          <w:sz w:val="22"/>
        </w:rPr>
      </w:pPr>
    </w:p>
    <w:p w14:paraId="5CEFFB8F" w14:textId="77777777" w:rsidR="00A606BC" w:rsidRDefault="00A606BC" w:rsidP="00A606BC">
      <w:pPr>
        <w:rPr>
          <w:rFonts w:ascii="Arial" w:hAnsi="Arial"/>
          <w:sz w:val="22"/>
        </w:rPr>
      </w:pPr>
    </w:p>
    <w:p w14:paraId="7D9271FD" w14:textId="77777777" w:rsidR="00A606BC" w:rsidRPr="00452D2F" w:rsidRDefault="00A606BC" w:rsidP="00A606BC">
      <w:pPr>
        <w:pStyle w:val="Bezodstpw"/>
        <w:rPr>
          <w:rFonts w:ascii="Times New Roman" w:hAnsi="Times New Roman"/>
          <w:sz w:val="24"/>
          <w:szCs w:val="24"/>
        </w:rPr>
      </w:pPr>
    </w:p>
    <w:p w14:paraId="762BFD54" w14:textId="77777777" w:rsidR="0051234F" w:rsidRPr="00184464" w:rsidRDefault="00D12B92" w:rsidP="0018446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/>
        <w:suppressAutoHyphens w:val="0"/>
        <w:overflowPunct w:val="0"/>
        <w:autoSpaceDN w:val="0"/>
        <w:adjustRightInd w:val="0"/>
        <w:jc w:val="center"/>
        <w:textAlignment w:val="baseline"/>
        <w:rPr>
          <w:rFonts w:ascii="Calibri" w:hAnsi="Calibri" w:cs="Arial"/>
          <w:b/>
          <w:sz w:val="28"/>
          <w:szCs w:val="28"/>
          <w:lang w:eastAsia="pl-PL"/>
        </w:rPr>
      </w:pPr>
      <w:r w:rsidRPr="00D12B92">
        <w:rPr>
          <w:rFonts w:ascii="Calibri" w:hAnsi="Calibri" w:cs="Arial"/>
          <w:b/>
          <w:sz w:val="28"/>
          <w:szCs w:val="28"/>
          <w:lang w:eastAsia="pl-PL"/>
        </w:rPr>
        <w:t>Wykaz kadry technicznej, która będzie uczestniczyć w wykonywaniu zamówienia wraz z informacjami na temat ich kwalifikacji zawodowych</w:t>
      </w:r>
      <w:r w:rsidR="00D565E4">
        <w:rPr>
          <w:rFonts w:ascii="Calibri" w:hAnsi="Calibri" w:cs="Arial"/>
          <w:b/>
          <w:sz w:val="28"/>
          <w:szCs w:val="28"/>
          <w:lang w:eastAsia="pl-PL"/>
        </w:rPr>
        <w:t xml:space="preserve">, </w:t>
      </w:r>
      <w:r w:rsidRPr="00D12B92">
        <w:rPr>
          <w:rFonts w:ascii="Calibri" w:hAnsi="Calibri" w:cs="Arial"/>
          <w:b/>
          <w:sz w:val="28"/>
          <w:szCs w:val="28"/>
          <w:lang w:eastAsia="pl-PL"/>
        </w:rPr>
        <w:t>wykształcenia</w:t>
      </w:r>
      <w:r w:rsidR="007844C1">
        <w:rPr>
          <w:rFonts w:ascii="Calibri" w:hAnsi="Calibri" w:cs="Arial"/>
          <w:b/>
          <w:sz w:val="28"/>
          <w:szCs w:val="28"/>
          <w:lang w:eastAsia="pl-PL"/>
        </w:rPr>
        <w:t xml:space="preserve"> i</w:t>
      </w:r>
      <w:r w:rsidRPr="00D12B92">
        <w:rPr>
          <w:rFonts w:ascii="Calibri" w:hAnsi="Calibri" w:cs="Arial"/>
          <w:b/>
          <w:sz w:val="28"/>
          <w:szCs w:val="28"/>
          <w:lang w:eastAsia="pl-PL"/>
        </w:rPr>
        <w:t xml:space="preserve"> </w:t>
      </w:r>
      <w:r w:rsidR="00D565E4">
        <w:rPr>
          <w:rFonts w:ascii="Calibri" w:hAnsi="Calibri" w:cs="Arial"/>
          <w:b/>
          <w:sz w:val="28"/>
          <w:szCs w:val="28"/>
          <w:lang w:eastAsia="pl-PL"/>
        </w:rPr>
        <w:t xml:space="preserve">doświadczenia </w:t>
      </w:r>
      <w:r w:rsidRPr="00D12B92">
        <w:rPr>
          <w:rFonts w:ascii="Calibri" w:hAnsi="Calibri" w:cs="Arial"/>
          <w:b/>
          <w:sz w:val="28"/>
          <w:szCs w:val="28"/>
          <w:lang w:eastAsia="pl-PL"/>
        </w:rPr>
        <w:t>niezbędnych do wykonania zamówienia</w:t>
      </w:r>
      <w:r w:rsidR="00D974A7" w:rsidRPr="00184464">
        <w:rPr>
          <w:rFonts w:ascii="Calibri" w:hAnsi="Calibri" w:cs="Arial"/>
          <w:b/>
          <w:sz w:val="28"/>
          <w:szCs w:val="28"/>
          <w:lang w:eastAsia="pl-PL"/>
        </w:rPr>
        <w:t>.</w:t>
      </w:r>
    </w:p>
    <w:p w14:paraId="10A27AA0" w14:textId="77777777" w:rsidR="00A606BC" w:rsidRPr="00DC11CD" w:rsidRDefault="00A606BC" w:rsidP="00A606BC">
      <w:pPr>
        <w:rPr>
          <w:rFonts w:ascii="Calibri" w:hAnsi="Calibri" w:cs="Calibri"/>
          <w:b/>
          <w:sz w:val="22"/>
        </w:rPr>
      </w:pPr>
    </w:p>
    <w:p w14:paraId="44471062" w14:textId="77777777" w:rsidR="00A606BC" w:rsidRPr="00DC11CD" w:rsidRDefault="00A606BC" w:rsidP="00A606BC">
      <w:pPr>
        <w:rPr>
          <w:rFonts w:ascii="Calibri" w:hAnsi="Calibri" w:cs="Calibri"/>
          <w:b/>
          <w:sz w:val="22"/>
        </w:rPr>
      </w:pPr>
    </w:p>
    <w:tbl>
      <w:tblPr>
        <w:tblW w:w="13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359"/>
        <w:gridCol w:w="1562"/>
        <w:gridCol w:w="1701"/>
        <w:gridCol w:w="1559"/>
        <w:gridCol w:w="1873"/>
        <w:gridCol w:w="1873"/>
        <w:gridCol w:w="1873"/>
      </w:tblGrid>
      <w:tr w:rsidR="007B7076" w:rsidRPr="00DC11CD" w14:paraId="045E8DB9" w14:textId="77777777" w:rsidTr="007B707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48" w:type="dxa"/>
            <w:vAlign w:val="center"/>
          </w:tcPr>
          <w:p w14:paraId="754C6BA5" w14:textId="77777777" w:rsidR="007B7076" w:rsidRPr="009906CD" w:rsidRDefault="007B7076" w:rsidP="00DC11CD">
            <w:pPr>
              <w:spacing w:before="60" w:after="60"/>
              <w:jc w:val="center"/>
              <w:rPr>
                <w:rFonts w:ascii="Calibri" w:hAnsi="Calibri" w:cs="Calibri"/>
                <w:bCs/>
                <w:sz w:val="22"/>
              </w:rPr>
            </w:pPr>
            <w:r w:rsidRPr="009906CD">
              <w:rPr>
                <w:rFonts w:ascii="Calibri" w:hAnsi="Calibri" w:cs="Calibri"/>
                <w:bCs/>
                <w:sz w:val="22"/>
              </w:rPr>
              <w:t>L.p.</w:t>
            </w:r>
          </w:p>
        </w:tc>
        <w:tc>
          <w:tcPr>
            <w:tcW w:w="2359" w:type="dxa"/>
            <w:vAlign w:val="center"/>
          </w:tcPr>
          <w:p w14:paraId="0FCA964D" w14:textId="77777777" w:rsidR="007B7076" w:rsidRPr="009906CD" w:rsidRDefault="007B7076" w:rsidP="00291853">
            <w:pPr>
              <w:spacing w:before="60" w:after="60"/>
              <w:jc w:val="center"/>
              <w:rPr>
                <w:rFonts w:ascii="Calibri" w:hAnsi="Calibri" w:cs="Calibri"/>
                <w:bCs/>
                <w:sz w:val="22"/>
              </w:rPr>
            </w:pPr>
            <w:r w:rsidRPr="009906CD">
              <w:rPr>
                <w:rFonts w:ascii="Calibri" w:hAnsi="Calibri" w:cs="Calibri"/>
                <w:bCs/>
                <w:sz w:val="22"/>
              </w:rPr>
              <w:t>Imię i nazwisko</w:t>
            </w:r>
          </w:p>
        </w:tc>
        <w:tc>
          <w:tcPr>
            <w:tcW w:w="1562" w:type="dxa"/>
            <w:vAlign w:val="center"/>
          </w:tcPr>
          <w:p w14:paraId="69F4B71A" w14:textId="77777777" w:rsidR="007B7076" w:rsidRPr="005647DC" w:rsidRDefault="007B7076" w:rsidP="00291853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Wykształcenie</w:t>
            </w:r>
          </w:p>
        </w:tc>
        <w:tc>
          <w:tcPr>
            <w:tcW w:w="1701" w:type="dxa"/>
            <w:vAlign w:val="center"/>
          </w:tcPr>
          <w:p w14:paraId="6C2143F3" w14:textId="77777777" w:rsidR="007B7076" w:rsidRPr="00291853" w:rsidRDefault="007B7076" w:rsidP="00291853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2B92">
              <w:rPr>
                <w:rFonts w:ascii="Calibri" w:hAnsi="Calibri" w:cs="Calibri"/>
                <w:sz w:val="22"/>
                <w:szCs w:val="22"/>
              </w:rPr>
              <w:t>Źródło i numer uzyskanego uprawnienia</w:t>
            </w:r>
          </w:p>
        </w:tc>
        <w:tc>
          <w:tcPr>
            <w:tcW w:w="1559" w:type="dxa"/>
            <w:vAlign w:val="center"/>
          </w:tcPr>
          <w:p w14:paraId="5338A382" w14:textId="77777777" w:rsidR="007B7076" w:rsidRPr="00291853" w:rsidRDefault="007B7076" w:rsidP="00291853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Podstawa dysponowania</w:t>
            </w:r>
          </w:p>
        </w:tc>
        <w:tc>
          <w:tcPr>
            <w:tcW w:w="1873" w:type="dxa"/>
            <w:vAlign w:val="center"/>
          </w:tcPr>
          <w:p w14:paraId="3EE59129" w14:textId="77777777" w:rsidR="007B7076" w:rsidRDefault="007B7076" w:rsidP="005C564D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12B92">
              <w:rPr>
                <w:rFonts w:ascii="Calibri" w:hAnsi="Calibri" w:cs="Calibri"/>
                <w:sz w:val="22"/>
                <w:szCs w:val="22"/>
              </w:rPr>
              <w:t>Zakres wykonywanych czynności</w:t>
            </w:r>
          </w:p>
        </w:tc>
        <w:tc>
          <w:tcPr>
            <w:tcW w:w="1873" w:type="dxa"/>
            <w:vAlign w:val="center"/>
          </w:tcPr>
          <w:p w14:paraId="07FEB10F" w14:textId="77777777" w:rsidR="007B7076" w:rsidRPr="00D12B92" w:rsidRDefault="007B7076" w:rsidP="005C564D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Doświadczenie w latach / stanowisko sprawowane</w:t>
            </w:r>
          </w:p>
        </w:tc>
        <w:tc>
          <w:tcPr>
            <w:tcW w:w="1873" w:type="dxa"/>
            <w:vAlign w:val="center"/>
          </w:tcPr>
          <w:p w14:paraId="50DB33C9" w14:textId="77777777" w:rsidR="007B7076" w:rsidRDefault="007B7076" w:rsidP="005C564D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Doświadczenie zawodowe (nazwa</w:t>
            </w:r>
            <w:r w:rsidR="00A43AA5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wartość </w:t>
            </w:r>
            <w:r w:rsidR="00A43AA5">
              <w:rPr>
                <w:rFonts w:ascii="Calibri" w:hAnsi="Calibri" w:cs="Calibri"/>
                <w:sz w:val="22"/>
                <w:szCs w:val="22"/>
              </w:rPr>
              <w:t xml:space="preserve">i termin realizacji </w:t>
            </w:r>
            <w:r>
              <w:rPr>
                <w:rFonts w:ascii="Calibri" w:hAnsi="Calibri" w:cs="Calibri"/>
                <w:sz w:val="22"/>
                <w:szCs w:val="22"/>
              </w:rPr>
              <w:t>zadania)</w:t>
            </w:r>
          </w:p>
        </w:tc>
      </w:tr>
      <w:tr w:rsidR="007B7076" w:rsidRPr="00DC11CD" w14:paraId="3578270D" w14:textId="77777777" w:rsidTr="007B7076">
        <w:tblPrEx>
          <w:tblCellMar>
            <w:top w:w="0" w:type="dxa"/>
            <w:bottom w:w="0" w:type="dxa"/>
          </w:tblCellMar>
        </w:tblPrEx>
        <w:trPr>
          <w:trHeight w:val="559"/>
          <w:jc w:val="center"/>
        </w:trPr>
        <w:tc>
          <w:tcPr>
            <w:tcW w:w="648" w:type="dxa"/>
            <w:vAlign w:val="center"/>
          </w:tcPr>
          <w:p w14:paraId="3A6FB4AB" w14:textId="77777777" w:rsidR="007B7076" w:rsidRPr="00DC11CD" w:rsidRDefault="007B7076" w:rsidP="00DC11CD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359" w:type="dxa"/>
            <w:vAlign w:val="center"/>
          </w:tcPr>
          <w:p w14:paraId="6A72E261" w14:textId="77777777" w:rsidR="007B7076" w:rsidRPr="00DC11CD" w:rsidRDefault="007B7076" w:rsidP="0080429B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54639068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AA7D893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42C3D5E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103B214F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4779853A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1BF8DE62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7B7076" w:rsidRPr="00DC11CD" w14:paraId="4402C203" w14:textId="77777777" w:rsidTr="007B7076">
        <w:tblPrEx>
          <w:tblCellMar>
            <w:top w:w="0" w:type="dxa"/>
            <w:bottom w:w="0" w:type="dxa"/>
          </w:tblCellMar>
        </w:tblPrEx>
        <w:trPr>
          <w:trHeight w:val="553"/>
          <w:jc w:val="center"/>
        </w:trPr>
        <w:tc>
          <w:tcPr>
            <w:tcW w:w="648" w:type="dxa"/>
            <w:vAlign w:val="center"/>
          </w:tcPr>
          <w:p w14:paraId="5D7EE235" w14:textId="77777777" w:rsidR="007B7076" w:rsidRPr="00DC11CD" w:rsidRDefault="007B7076" w:rsidP="00DC11CD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359" w:type="dxa"/>
            <w:vAlign w:val="center"/>
          </w:tcPr>
          <w:p w14:paraId="67B8E5D7" w14:textId="77777777" w:rsidR="007B7076" w:rsidRPr="00DC11CD" w:rsidRDefault="007B7076" w:rsidP="0080429B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3B565A19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7ACB479F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3879718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63BC6921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4E1A0907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57D93CEA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7B7076" w:rsidRPr="00DC11CD" w14:paraId="2E037778" w14:textId="77777777" w:rsidTr="007B7076">
        <w:tblPrEx>
          <w:tblCellMar>
            <w:top w:w="0" w:type="dxa"/>
            <w:bottom w:w="0" w:type="dxa"/>
          </w:tblCellMar>
        </w:tblPrEx>
        <w:trPr>
          <w:trHeight w:val="575"/>
          <w:jc w:val="center"/>
        </w:trPr>
        <w:tc>
          <w:tcPr>
            <w:tcW w:w="648" w:type="dxa"/>
            <w:vAlign w:val="center"/>
          </w:tcPr>
          <w:p w14:paraId="38D9C13C" w14:textId="77777777" w:rsidR="007B7076" w:rsidRPr="00DC11CD" w:rsidRDefault="007B7076" w:rsidP="00DC11CD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359" w:type="dxa"/>
            <w:vAlign w:val="center"/>
          </w:tcPr>
          <w:p w14:paraId="14D6F3F7" w14:textId="77777777" w:rsidR="007B7076" w:rsidRPr="00DC11CD" w:rsidRDefault="007B7076" w:rsidP="0080429B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155A040E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95A3ED7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62988F5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12780A74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2235C9C0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04899AC7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7B7076" w:rsidRPr="00DC11CD" w14:paraId="6E96DC3F" w14:textId="77777777" w:rsidTr="007B7076">
        <w:tblPrEx>
          <w:tblCellMar>
            <w:top w:w="0" w:type="dxa"/>
            <w:bottom w:w="0" w:type="dxa"/>
          </w:tblCellMar>
        </w:tblPrEx>
        <w:trPr>
          <w:trHeight w:val="555"/>
          <w:jc w:val="center"/>
        </w:trPr>
        <w:tc>
          <w:tcPr>
            <w:tcW w:w="648" w:type="dxa"/>
            <w:vAlign w:val="center"/>
          </w:tcPr>
          <w:p w14:paraId="560B12C1" w14:textId="77777777" w:rsidR="007B7076" w:rsidRPr="00DC11CD" w:rsidRDefault="007B7076" w:rsidP="00DC11CD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2359" w:type="dxa"/>
            <w:vAlign w:val="center"/>
          </w:tcPr>
          <w:p w14:paraId="01DB5FFE" w14:textId="77777777" w:rsidR="007B7076" w:rsidRPr="00DC11CD" w:rsidRDefault="007B7076" w:rsidP="0080429B">
            <w:pPr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562" w:type="dxa"/>
            <w:vAlign w:val="center"/>
          </w:tcPr>
          <w:p w14:paraId="57FE39A3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F5FC0E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DD38DC3" w14:textId="77777777" w:rsidR="007B7076" w:rsidRPr="00DC11CD" w:rsidRDefault="007B7076" w:rsidP="00291853">
            <w:pPr>
              <w:jc w:val="center"/>
              <w:rPr>
                <w:rFonts w:ascii="Calibri" w:hAnsi="Calibri" w:cs="Calibri"/>
                <w:b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47F2422A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33E1144F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73" w:type="dxa"/>
            <w:vAlign w:val="center"/>
          </w:tcPr>
          <w:p w14:paraId="5CD4E660" w14:textId="77777777" w:rsidR="007B7076" w:rsidRPr="00D12B92" w:rsidRDefault="007B7076" w:rsidP="005C564D">
            <w:pPr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2C8C41E4" w14:textId="77777777" w:rsidR="00A606BC" w:rsidRPr="00EF17B5" w:rsidRDefault="00A606BC" w:rsidP="00A606BC">
      <w:pPr>
        <w:rPr>
          <w:b/>
          <w:sz w:val="22"/>
        </w:rPr>
      </w:pPr>
    </w:p>
    <w:p w14:paraId="1BC89BFA" w14:textId="77777777" w:rsidR="00A606BC" w:rsidRDefault="00A606BC" w:rsidP="00A606BC">
      <w:pPr>
        <w:rPr>
          <w:rFonts w:ascii="Arial" w:hAnsi="Arial"/>
          <w:b/>
          <w:sz w:val="22"/>
        </w:rPr>
      </w:pPr>
    </w:p>
    <w:p w14:paraId="7A14789E" w14:textId="77777777" w:rsidR="00857EEC" w:rsidRDefault="00857EEC" w:rsidP="00A606BC">
      <w:pPr>
        <w:rPr>
          <w:rFonts w:ascii="Arial" w:hAnsi="Arial"/>
          <w:b/>
          <w:sz w:val="22"/>
        </w:rPr>
      </w:pPr>
    </w:p>
    <w:p w14:paraId="7E644B71" w14:textId="77777777" w:rsidR="009E7C43" w:rsidRDefault="009E7C43" w:rsidP="00A606BC">
      <w:pPr>
        <w:rPr>
          <w:rFonts w:ascii="Arial" w:hAnsi="Arial"/>
          <w:b/>
          <w:sz w:val="22"/>
        </w:rPr>
      </w:pPr>
    </w:p>
    <w:p w14:paraId="68AF2C9A" w14:textId="77777777" w:rsidR="00DA1681" w:rsidRDefault="00DA1681" w:rsidP="00A606BC">
      <w:pPr>
        <w:rPr>
          <w:rFonts w:ascii="Arial" w:hAnsi="Arial"/>
          <w:b/>
          <w:sz w:val="22"/>
        </w:rPr>
      </w:pPr>
    </w:p>
    <w:p w14:paraId="234F0835" w14:textId="77777777" w:rsidR="009E7C43" w:rsidRPr="008D4D85" w:rsidRDefault="009E7C43" w:rsidP="009E7C43">
      <w:pPr>
        <w:spacing w:line="360" w:lineRule="auto"/>
        <w:jc w:val="both"/>
        <w:rPr>
          <w:rFonts w:ascii="Calibri" w:hAnsi="Calibri" w:cs="Calibri"/>
          <w:b/>
          <w:sz w:val="26"/>
          <w:u w:val="single"/>
        </w:rPr>
      </w:pPr>
      <w:r w:rsidRPr="008D4D85">
        <w:rPr>
          <w:rFonts w:ascii="Calibri" w:hAnsi="Calibri" w:cs="Calibri"/>
          <w:b/>
          <w:sz w:val="26"/>
          <w:u w:val="single"/>
        </w:rPr>
        <w:t xml:space="preserve">UWAGA: </w:t>
      </w:r>
    </w:p>
    <w:p w14:paraId="29FAA130" w14:textId="77777777" w:rsidR="009E7C43" w:rsidRDefault="007844C1" w:rsidP="009E7C43">
      <w:pPr>
        <w:jc w:val="both"/>
        <w:rPr>
          <w:rFonts w:ascii="Calibri" w:hAnsi="Calibri" w:cs="Calibri"/>
          <w:b/>
          <w:u w:val="single"/>
        </w:rPr>
      </w:pPr>
      <w:r w:rsidRPr="007844C1">
        <w:rPr>
          <w:rFonts w:ascii="Calibri" w:hAnsi="Calibri" w:cs="Calibri"/>
          <w:b/>
        </w:rPr>
        <w:t>Wykonawca, którego oferta została uznana za najkorzystniejszą, składa powyższe oświadczenie na żądanie Zamawiającego w terminie nie krótszym niż 5 dni od dnia przesłania żądania, wskazanym w wezwaniu.</w:t>
      </w:r>
    </w:p>
    <w:p w14:paraId="0F06704E" w14:textId="77777777" w:rsidR="009E7C43" w:rsidRDefault="009E7C43" w:rsidP="009E7C43">
      <w:pPr>
        <w:jc w:val="both"/>
        <w:rPr>
          <w:rFonts w:ascii="Calibri" w:hAnsi="Calibri" w:cs="Calibri"/>
          <w:b/>
          <w:u w:val="single"/>
        </w:rPr>
      </w:pPr>
    </w:p>
    <w:p w14:paraId="050F06DA" w14:textId="77777777" w:rsidR="009E7C43" w:rsidRDefault="009E7C43" w:rsidP="009E7C43">
      <w:pPr>
        <w:jc w:val="both"/>
        <w:rPr>
          <w:rFonts w:ascii="Calibri" w:hAnsi="Calibri" w:cs="Calibri"/>
          <w:b/>
          <w:u w:val="single"/>
        </w:rPr>
      </w:pPr>
      <w:r w:rsidRPr="008D4D85">
        <w:rPr>
          <w:rFonts w:ascii="Calibri" w:hAnsi="Calibri" w:cs="Calibri"/>
          <w:b/>
          <w:u w:val="single"/>
        </w:rPr>
        <w:t xml:space="preserve">Wykonawca podpisuje wykaz </w:t>
      </w:r>
      <w:r>
        <w:rPr>
          <w:rFonts w:ascii="Calibri" w:hAnsi="Calibri" w:cs="Calibri"/>
          <w:b/>
          <w:u w:val="single"/>
        </w:rPr>
        <w:t>kadry technicznej</w:t>
      </w:r>
      <w:r w:rsidRPr="008D4D85">
        <w:rPr>
          <w:rFonts w:ascii="Calibri" w:hAnsi="Calibri" w:cs="Calibri"/>
          <w:b/>
          <w:u w:val="single"/>
        </w:rPr>
        <w:t xml:space="preserve"> kwalifikowanym podpisem elektronicznym</w:t>
      </w:r>
      <w:r>
        <w:rPr>
          <w:rFonts w:ascii="Calibri" w:hAnsi="Calibri" w:cs="Calibri"/>
          <w:b/>
          <w:u w:val="single"/>
        </w:rPr>
        <w:t>, podpisem zaufanym lub podpisem osobistym.</w:t>
      </w:r>
    </w:p>
    <w:p w14:paraId="2C869A9C" w14:textId="77777777" w:rsidR="002D636B" w:rsidRPr="00B94C34" w:rsidRDefault="00DE3EDB" w:rsidP="00B94C34">
      <w:pPr>
        <w:jc w:val="both"/>
        <w:rPr>
          <w:rFonts w:ascii="Calibri" w:hAnsi="Calibri" w:cs="Calibri"/>
          <w:b/>
          <w:bCs/>
        </w:rPr>
      </w:pPr>
      <w:r w:rsidRPr="00DE3EDB">
        <w:rPr>
          <w:rFonts w:ascii="Calibri" w:hAnsi="Calibri" w:cs="Calibri"/>
          <w:b/>
          <w:bCs/>
        </w:rPr>
        <w:t>(UWAGA: podpis osobisty nie jest równoznaczny z podpisem własnoręcznym)</w:t>
      </w:r>
    </w:p>
    <w:sectPr w:rsidR="002D636B" w:rsidRPr="00B94C34" w:rsidSect="00DA1681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6837" w:h="11905" w:orient="landscape"/>
      <w:pgMar w:top="1134" w:right="1025" w:bottom="851" w:left="1276" w:header="709" w:footer="4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221C5" w14:textId="77777777" w:rsidR="003C59EA" w:rsidRDefault="003C59EA">
      <w:r>
        <w:separator/>
      </w:r>
    </w:p>
  </w:endnote>
  <w:endnote w:type="continuationSeparator" w:id="0">
    <w:p w14:paraId="64A552FE" w14:textId="77777777" w:rsidR="003C59EA" w:rsidRDefault="003C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variable"/>
    <w:sig w:usb0="800000AF" w:usb1="1001E0EA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7CC8B" w14:textId="77777777" w:rsidR="00180200" w:rsidRDefault="00180200" w:rsidP="0037099C">
    <w:pPr>
      <w:pStyle w:val="Nagwek1"/>
      <w:ind w:left="1080"/>
      <w:jc w:val="center"/>
      <w:rPr>
        <w:rFonts w:ascii="Book Antiqua" w:hAnsi="Book Antiqua"/>
        <w:sz w:val="16"/>
      </w:rPr>
    </w:pPr>
    <w:r>
      <w:rPr>
        <w:rStyle w:val="Numerstrony"/>
      </w:rPr>
      <w:tab/>
    </w:r>
  </w:p>
  <w:p w14:paraId="227EA88B" w14:textId="77777777" w:rsidR="00180200" w:rsidRDefault="00180200" w:rsidP="0037099C">
    <w:pPr>
      <w:ind w:left="1077"/>
      <w:jc w:val="center"/>
    </w:pPr>
    <w:r>
      <w:rPr>
        <w:rStyle w:val="Numerstrony"/>
      </w:rPr>
      <w:tab/>
    </w:r>
  </w:p>
  <w:p w14:paraId="7014B13D" w14:textId="77777777" w:rsidR="00DA1681" w:rsidRPr="00D565E4" w:rsidRDefault="00180200" w:rsidP="00DA1681">
    <w:pPr>
      <w:suppressAutoHyphens w:val="0"/>
      <w:autoSpaceDE/>
      <w:rPr>
        <w:rFonts w:ascii="Calibri" w:hAnsi="Calibri"/>
        <w:lang w:eastAsia="x-none"/>
      </w:rPr>
    </w:pPr>
    <w:r>
      <w:rPr>
        <w:rStyle w:val="Numerstrony"/>
      </w:rPr>
      <w:tab/>
    </w:r>
    <w:r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>
      <w:rPr>
        <w:rStyle w:val="Numerstrony"/>
      </w:rPr>
      <w:tab/>
    </w:r>
    <w:r w:rsidR="00DA1681" w:rsidRPr="00D565E4">
      <w:rPr>
        <w:rFonts w:ascii="Calibri" w:hAnsi="Calibri"/>
        <w:lang w:eastAsia="x-none"/>
      </w:rPr>
      <w:t>Zam.publ. Nr ZP/SOWP/</w:t>
    </w:r>
    <w:r w:rsidR="00CC7D94">
      <w:rPr>
        <w:rFonts w:ascii="Calibri" w:hAnsi="Calibri"/>
        <w:lang w:eastAsia="x-none"/>
      </w:rPr>
      <w:t>9</w:t>
    </w:r>
    <w:r w:rsidR="00DA1681" w:rsidRPr="00D565E4">
      <w:rPr>
        <w:rFonts w:ascii="Calibri" w:hAnsi="Calibri"/>
        <w:lang w:eastAsia="x-none"/>
      </w:rPr>
      <w:t>/2</w:t>
    </w:r>
    <w:r w:rsidR="000603CA">
      <w:rPr>
        <w:rFonts w:ascii="Calibri" w:hAnsi="Calibri"/>
        <w:lang w:eastAsia="x-none"/>
      </w:rPr>
      <w:t>5</w:t>
    </w:r>
  </w:p>
  <w:p w14:paraId="64E05BB5" w14:textId="77777777" w:rsidR="00180200" w:rsidRPr="0037099C" w:rsidRDefault="00180200">
    <w:pPr>
      <w:pStyle w:val="Stopka"/>
      <w:jc w:val="center"/>
      <w:rPr>
        <w:rStyle w:val="Numerstron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A4382" w14:textId="77777777" w:rsidR="00622242" w:rsidRPr="00622242" w:rsidRDefault="00622242" w:rsidP="00622242">
    <w:pPr>
      <w:keepNext/>
      <w:suppressAutoHyphens w:val="0"/>
      <w:autoSpaceDE/>
      <w:ind w:left="1080"/>
      <w:jc w:val="center"/>
      <w:outlineLvl w:val="0"/>
      <w:rPr>
        <w:rFonts w:ascii="Book Antiqua" w:hAnsi="Book Antiqua"/>
        <w:sz w:val="16"/>
        <w:lang w:eastAsia="x-none"/>
      </w:rPr>
    </w:pPr>
  </w:p>
  <w:p w14:paraId="304C7691" w14:textId="77777777" w:rsidR="00622242" w:rsidRPr="00D565E4" w:rsidRDefault="00D12B92" w:rsidP="00622242">
    <w:pPr>
      <w:suppressAutoHyphens w:val="0"/>
      <w:autoSpaceDE/>
      <w:rPr>
        <w:rFonts w:ascii="Calibri" w:hAnsi="Calibri"/>
        <w:lang w:eastAsia="x-none"/>
      </w:rPr>
    </w:pPr>
    <w:r>
      <w:rPr>
        <w:rFonts w:ascii="Calibri" w:hAnsi="Calibri"/>
        <w:lang w:eastAsia="x-none"/>
      </w:rPr>
      <w:tab/>
    </w:r>
    <w:r>
      <w:rPr>
        <w:rFonts w:ascii="Calibri" w:hAnsi="Calibri"/>
        <w:lang w:eastAsia="x-none"/>
      </w:rPr>
      <w:tab/>
    </w:r>
    <w:r>
      <w:rPr>
        <w:rFonts w:ascii="Calibri" w:hAnsi="Calibri"/>
        <w:lang w:eastAsia="x-none"/>
      </w:rPr>
      <w:tab/>
    </w:r>
    <w:r w:rsidR="002A2E51" w:rsidRPr="006263E9">
      <w:rPr>
        <w:rFonts w:ascii="Calibri" w:hAnsi="Calibri"/>
        <w:b/>
        <w:lang w:eastAsia="x-none"/>
      </w:rPr>
      <w:tab/>
    </w:r>
    <w:r w:rsidR="002A2E51" w:rsidRPr="006263E9">
      <w:rPr>
        <w:rFonts w:ascii="Calibri" w:hAnsi="Calibri"/>
        <w:b/>
        <w:lang w:eastAsia="x-none"/>
      </w:rPr>
      <w:tab/>
    </w:r>
    <w:r w:rsidR="002A2E51" w:rsidRPr="006263E9">
      <w:rPr>
        <w:rFonts w:ascii="Calibri" w:hAnsi="Calibri"/>
        <w:b/>
        <w:lang w:eastAsia="x-none"/>
      </w:rPr>
      <w:tab/>
    </w:r>
    <w:r w:rsidR="002A2E51" w:rsidRPr="006263E9">
      <w:rPr>
        <w:rFonts w:ascii="Calibri" w:hAnsi="Calibri"/>
        <w:b/>
        <w:lang w:eastAsia="x-none"/>
      </w:rPr>
      <w:tab/>
    </w:r>
    <w:r w:rsidR="002A2E51" w:rsidRPr="006263E9">
      <w:rPr>
        <w:rFonts w:ascii="Calibri" w:hAnsi="Calibri"/>
        <w:b/>
        <w:lang w:eastAsia="x-none"/>
      </w:rPr>
      <w:tab/>
    </w:r>
    <w:r w:rsidR="002A2E51" w:rsidRPr="006263E9">
      <w:rPr>
        <w:rFonts w:ascii="Calibri" w:hAnsi="Calibri"/>
        <w:b/>
        <w:lang w:eastAsia="x-none"/>
      </w:rPr>
      <w:tab/>
    </w:r>
    <w:r w:rsidR="002A2E51" w:rsidRPr="006263E9">
      <w:rPr>
        <w:rFonts w:ascii="Calibri" w:hAnsi="Calibri"/>
        <w:b/>
        <w:lang w:eastAsia="x-none"/>
      </w:rPr>
      <w:tab/>
    </w:r>
    <w:r w:rsidR="00D565E4">
      <w:rPr>
        <w:rFonts w:ascii="Calibri" w:hAnsi="Calibri"/>
        <w:b/>
        <w:lang w:eastAsia="x-none"/>
      </w:rPr>
      <w:tab/>
    </w:r>
    <w:r w:rsidR="00D565E4">
      <w:rPr>
        <w:rFonts w:ascii="Calibri" w:hAnsi="Calibri"/>
        <w:b/>
        <w:lang w:eastAsia="x-none"/>
      </w:rPr>
      <w:tab/>
    </w:r>
    <w:r w:rsidR="00D565E4">
      <w:rPr>
        <w:rFonts w:ascii="Calibri" w:hAnsi="Calibri"/>
        <w:b/>
        <w:lang w:eastAsia="x-none"/>
      </w:rPr>
      <w:tab/>
    </w:r>
    <w:r w:rsidR="00D565E4">
      <w:rPr>
        <w:rFonts w:ascii="Calibri" w:hAnsi="Calibri"/>
        <w:b/>
        <w:lang w:eastAsia="x-none"/>
      </w:rPr>
      <w:tab/>
    </w:r>
    <w:r w:rsidR="00D565E4">
      <w:rPr>
        <w:rFonts w:ascii="Calibri" w:hAnsi="Calibri"/>
        <w:b/>
        <w:lang w:eastAsia="x-none"/>
      </w:rPr>
      <w:tab/>
    </w:r>
    <w:r w:rsidR="00D565E4">
      <w:rPr>
        <w:rFonts w:ascii="Calibri" w:hAnsi="Calibri"/>
        <w:b/>
        <w:lang w:eastAsia="x-none"/>
      </w:rPr>
      <w:tab/>
    </w:r>
    <w:r w:rsidR="002A2E51" w:rsidRPr="00D565E4">
      <w:rPr>
        <w:rFonts w:ascii="Calibri" w:hAnsi="Calibri"/>
        <w:lang w:eastAsia="x-none"/>
      </w:rPr>
      <w:t>Zam.publ. Nr ZP/SOWP/</w:t>
    </w:r>
    <w:r w:rsidR="0079295C" w:rsidRPr="00D565E4">
      <w:rPr>
        <w:rFonts w:ascii="Calibri" w:hAnsi="Calibri"/>
        <w:lang w:eastAsia="x-none"/>
      </w:rPr>
      <w:t>…</w:t>
    </w:r>
    <w:r w:rsidR="002A2E51" w:rsidRPr="00D565E4">
      <w:rPr>
        <w:rFonts w:ascii="Calibri" w:hAnsi="Calibri"/>
        <w:lang w:eastAsia="x-none"/>
      </w:rPr>
      <w:t>/2</w:t>
    </w:r>
    <w:r w:rsidR="0079295C" w:rsidRPr="00D565E4">
      <w:rPr>
        <w:rFonts w:ascii="Calibri" w:hAnsi="Calibri"/>
        <w:lang w:eastAsia="x-none"/>
      </w:rPr>
      <w:t>3</w:t>
    </w:r>
  </w:p>
  <w:p w14:paraId="006D7631" w14:textId="77777777" w:rsidR="00180200" w:rsidRPr="00622242" w:rsidRDefault="00180200" w:rsidP="00622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0EB96" w14:textId="77777777" w:rsidR="003C59EA" w:rsidRDefault="003C59EA">
      <w:r>
        <w:separator/>
      </w:r>
    </w:p>
  </w:footnote>
  <w:footnote w:type="continuationSeparator" w:id="0">
    <w:p w14:paraId="7922D5C0" w14:textId="77777777" w:rsidR="003C59EA" w:rsidRDefault="003C5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CC65" w14:textId="77777777" w:rsidR="00DA1681" w:rsidRDefault="00DA1681" w:rsidP="00DA1681">
    <w:pPr>
      <w:pStyle w:val="Tytu"/>
      <w:jc w:val="left"/>
      <w:rPr>
        <w:rFonts w:ascii="Calibri" w:hAnsi="Calibri" w:cs="Calibri"/>
        <w:b w:val="0"/>
        <w:sz w:val="20"/>
        <w:szCs w:val="20"/>
      </w:rPr>
    </w:pPr>
    <w:r>
      <w:rPr>
        <w:rFonts w:ascii="Calibri" w:hAnsi="Calibri" w:cs="Calibri"/>
        <w:b w:val="0"/>
        <w:i/>
        <w:sz w:val="20"/>
        <w:szCs w:val="20"/>
      </w:rPr>
      <w:t xml:space="preserve">       </w:t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  <w:t xml:space="preserve"> </w:t>
    </w:r>
    <w:r w:rsidRPr="00681316">
      <w:rPr>
        <w:rFonts w:ascii="Calibri" w:hAnsi="Calibri" w:cs="Calibri"/>
        <w:b w:val="0"/>
        <w:sz w:val="20"/>
        <w:szCs w:val="20"/>
      </w:rPr>
      <w:t xml:space="preserve">Załącznik nr </w:t>
    </w:r>
    <w:r>
      <w:rPr>
        <w:rFonts w:ascii="Calibri" w:hAnsi="Calibri" w:cs="Calibri"/>
        <w:b w:val="0"/>
        <w:sz w:val="20"/>
        <w:szCs w:val="20"/>
      </w:rPr>
      <w:t>10</w:t>
    </w:r>
    <w:r w:rsidRPr="00681316">
      <w:rPr>
        <w:rFonts w:ascii="Calibri" w:hAnsi="Calibri" w:cs="Calibri"/>
        <w:b w:val="0"/>
        <w:sz w:val="20"/>
        <w:szCs w:val="20"/>
      </w:rPr>
      <w:t xml:space="preserve"> do SWZ</w:t>
    </w:r>
  </w:p>
  <w:p w14:paraId="416D2B1D" w14:textId="77777777" w:rsidR="00180200" w:rsidRPr="00DA1681" w:rsidRDefault="00180200" w:rsidP="00DA16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A6D3C" w14:textId="77777777" w:rsidR="00180200" w:rsidRDefault="0079295C" w:rsidP="00180200">
    <w:pPr>
      <w:pStyle w:val="Tytu"/>
      <w:jc w:val="left"/>
      <w:rPr>
        <w:rFonts w:ascii="Calibri" w:hAnsi="Calibri" w:cs="Calibri"/>
        <w:b w:val="0"/>
        <w:sz w:val="20"/>
        <w:szCs w:val="20"/>
      </w:rPr>
    </w:pP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>
      <w:rPr>
        <w:rFonts w:ascii="Calibri" w:hAnsi="Calibri" w:cs="Calibri"/>
        <w:b w:val="0"/>
        <w:i/>
        <w:sz w:val="20"/>
        <w:szCs w:val="20"/>
      </w:rPr>
      <w:tab/>
    </w:r>
    <w:r w:rsidR="00180200" w:rsidRPr="00DC11CD">
      <w:rPr>
        <w:rFonts w:ascii="Calibri" w:hAnsi="Calibri" w:cs="Calibri"/>
        <w:b w:val="0"/>
        <w:i/>
        <w:sz w:val="20"/>
        <w:szCs w:val="20"/>
      </w:rPr>
      <w:tab/>
    </w:r>
    <w:r w:rsidR="00180200" w:rsidRPr="00DC11CD">
      <w:rPr>
        <w:rFonts w:ascii="Calibri" w:hAnsi="Calibri" w:cs="Calibri"/>
        <w:b w:val="0"/>
        <w:i/>
        <w:sz w:val="20"/>
        <w:szCs w:val="20"/>
      </w:rPr>
      <w:tab/>
    </w:r>
    <w:r w:rsidR="00180200" w:rsidRPr="00DC11CD">
      <w:rPr>
        <w:rFonts w:ascii="Calibri" w:hAnsi="Calibri" w:cs="Calibri"/>
        <w:b w:val="0"/>
        <w:i/>
        <w:sz w:val="20"/>
        <w:szCs w:val="20"/>
      </w:rPr>
      <w:tab/>
    </w:r>
    <w:r w:rsidR="00180200" w:rsidRPr="00DC11CD">
      <w:rPr>
        <w:rFonts w:ascii="Calibri" w:hAnsi="Calibri" w:cs="Calibri"/>
        <w:b w:val="0"/>
        <w:i/>
        <w:sz w:val="20"/>
        <w:szCs w:val="20"/>
      </w:rPr>
      <w:tab/>
    </w:r>
    <w:r w:rsidR="00180200" w:rsidRPr="00DC11CD">
      <w:rPr>
        <w:rFonts w:ascii="Calibri" w:hAnsi="Calibri" w:cs="Calibri"/>
        <w:b w:val="0"/>
        <w:i/>
        <w:sz w:val="20"/>
        <w:szCs w:val="20"/>
      </w:rPr>
      <w:tab/>
    </w:r>
    <w:r w:rsidR="00180200" w:rsidRPr="00DC11CD">
      <w:rPr>
        <w:rFonts w:ascii="Calibri" w:hAnsi="Calibri" w:cs="Calibri"/>
        <w:b w:val="0"/>
        <w:i/>
        <w:sz w:val="20"/>
        <w:szCs w:val="20"/>
      </w:rPr>
      <w:tab/>
    </w:r>
    <w:r w:rsidR="001C63CD" w:rsidRPr="00DC11CD">
      <w:rPr>
        <w:rFonts w:ascii="Calibri" w:hAnsi="Calibri" w:cs="Calibri"/>
        <w:b w:val="0"/>
        <w:i/>
        <w:sz w:val="20"/>
        <w:szCs w:val="20"/>
      </w:rPr>
      <w:tab/>
    </w:r>
    <w:r w:rsidR="00D565E4">
      <w:rPr>
        <w:rFonts w:ascii="Calibri" w:hAnsi="Calibri" w:cs="Calibri"/>
        <w:b w:val="0"/>
        <w:i/>
        <w:sz w:val="20"/>
        <w:szCs w:val="20"/>
      </w:rPr>
      <w:tab/>
    </w:r>
    <w:r w:rsidR="00D565E4">
      <w:rPr>
        <w:rFonts w:ascii="Calibri" w:hAnsi="Calibri" w:cs="Calibri"/>
        <w:b w:val="0"/>
        <w:i/>
        <w:sz w:val="20"/>
        <w:szCs w:val="20"/>
      </w:rPr>
      <w:tab/>
    </w:r>
    <w:r w:rsidR="00D565E4">
      <w:rPr>
        <w:rFonts w:ascii="Calibri" w:hAnsi="Calibri" w:cs="Calibri"/>
        <w:b w:val="0"/>
        <w:i/>
        <w:sz w:val="20"/>
        <w:szCs w:val="20"/>
      </w:rPr>
      <w:tab/>
    </w:r>
    <w:r w:rsidR="00D565E4">
      <w:rPr>
        <w:rFonts w:ascii="Calibri" w:hAnsi="Calibri" w:cs="Calibri"/>
        <w:b w:val="0"/>
        <w:i/>
        <w:sz w:val="20"/>
        <w:szCs w:val="20"/>
      </w:rPr>
      <w:tab/>
    </w:r>
    <w:r w:rsidR="00D565E4">
      <w:rPr>
        <w:rFonts w:ascii="Calibri" w:hAnsi="Calibri" w:cs="Calibri"/>
        <w:b w:val="0"/>
        <w:i/>
        <w:sz w:val="20"/>
        <w:szCs w:val="20"/>
      </w:rPr>
      <w:tab/>
    </w:r>
    <w:r w:rsidR="00D565E4">
      <w:rPr>
        <w:rFonts w:ascii="Calibri" w:hAnsi="Calibri" w:cs="Calibri"/>
        <w:b w:val="0"/>
        <w:i/>
        <w:sz w:val="20"/>
        <w:szCs w:val="20"/>
      </w:rPr>
      <w:tab/>
      <w:t xml:space="preserve">        </w:t>
    </w:r>
    <w:r w:rsidR="00DD3636" w:rsidRPr="00681316">
      <w:rPr>
        <w:rFonts w:ascii="Calibri" w:hAnsi="Calibri" w:cs="Calibri"/>
        <w:b w:val="0"/>
        <w:sz w:val="20"/>
        <w:szCs w:val="20"/>
      </w:rPr>
      <w:t xml:space="preserve">Załącznik nr </w:t>
    </w:r>
    <w:r>
      <w:rPr>
        <w:rFonts w:ascii="Calibri" w:hAnsi="Calibri" w:cs="Calibri"/>
        <w:b w:val="0"/>
        <w:sz w:val="20"/>
        <w:szCs w:val="20"/>
      </w:rPr>
      <w:t>10</w:t>
    </w:r>
    <w:r w:rsidR="00DD3636" w:rsidRPr="00681316">
      <w:rPr>
        <w:rFonts w:ascii="Calibri" w:hAnsi="Calibri" w:cs="Calibri"/>
        <w:b w:val="0"/>
        <w:sz w:val="20"/>
        <w:szCs w:val="20"/>
      </w:rPr>
      <w:t xml:space="preserve"> do </w:t>
    </w:r>
    <w:r w:rsidR="001C63CD" w:rsidRPr="00681316">
      <w:rPr>
        <w:rFonts w:ascii="Calibri" w:hAnsi="Calibri" w:cs="Calibri"/>
        <w:b w:val="0"/>
        <w:sz w:val="20"/>
        <w:szCs w:val="20"/>
      </w:rPr>
      <w:t>SWZ</w:t>
    </w:r>
  </w:p>
  <w:p w14:paraId="162D639A" w14:textId="77777777" w:rsidR="00904167" w:rsidRPr="00681316" w:rsidRDefault="002A2E51" w:rsidP="00D12B92">
    <w:pPr>
      <w:pStyle w:val="Podtytu"/>
      <w:rPr>
        <w:rFonts w:ascii="Calibri" w:hAnsi="Calibri" w:cs="Calibri"/>
        <w:b w:val="0"/>
        <w:sz w:val="20"/>
      </w:rPr>
    </w:pPr>
    <w:r w:rsidRPr="006263E9">
      <w:rPr>
        <w:rFonts w:ascii="Calibri" w:hAnsi="Calibri"/>
        <w:b w:val="0"/>
        <w:sz w:val="20"/>
      </w:rPr>
      <w:tab/>
    </w:r>
    <w:r w:rsidRPr="006263E9">
      <w:rPr>
        <w:rFonts w:ascii="Calibri" w:hAnsi="Calibri"/>
        <w:b w:val="0"/>
        <w:sz w:val="20"/>
      </w:rPr>
      <w:tab/>
    </w:r>
    <w:r w:rsidRPr="006263E9">
      <w:rPr>
        <w:rFonts w:ascii="Calibri" w:hAnsi="Calibri"/>
        <w:b w:val="0"/>
        <w:sz w:val="20"/>
      </w:rPr>
      <w:tab/>
    </w:r>
    <w:r w:rsidRPr="006263E9">
      <w:rPr>
        <w:rFonts w:ascii="Calibri" w:hAnsi="Calibri"/>
        <w:b w:val="0"/>
        <w:sz w:val="20"/>
      </w:rPr>
      <w:tab/>
    </w:r>
    <w:r w:rsidRPr="006263E9">
      <w:rPr>
        <w:rFonts w:ascii="Calibri" w:hAnsi="Calibri"/>
        <w:b w:val="0"/>
        <w:sz w:val="20"/>
      </w:rPr>
      <w:tab/>
    </w:r>
    <w:r w:rsidRPr="006263E9">
      <w:rPr>
        <w:rFonts w:ascii="Calibri" w:hAnsi="Calibri"/>
        <w:b w:val="0"/>
        <w:sz w:val="20"/>
      </w:rPr>
      <w:tab/>
    </w:r>
    <w:r w:rsidRPr="006263E9">
      <w:rPr>
        <w:rFonts w:ascii="Calibri" w:hAnsi="Calibri"/>
        <w:b w:val="0"/>
        <w:sz w:val="20"/>
      </w:rPr>
      <w:tab/>
      <w:t xml:space="preserve">    </w:t>
    </w:r>
  </w:p>
  <w:p w14:paraId="6652C563" w14:textId="77777777" w:rsidR="00180200" w:rsidRPr="00681316" w:rsidRDefault="00904167">
    <w:pPr>
      <w:pStyle w:val="Nagwek"/>
    </w:pPr>
    <w:r w:rsidRPr="00681316">
      <w:tab/>
    </w:r>
    <w:r w:rsidRPr="0068131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44A1E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4"/>
    <w:multiLevelType w:val="multilevel"/>
    <w:tmpl w:val="F140AB5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2B"/>
    <w:multiLevelType w:val="multilevel"/>
    <w:tmpl w:val="C5723F6C"/>
    <w:name w:val="WW8Num4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</w:pPr>
    </w:lvl>
    <w:lvl w:ilvl="2">
      <w:start w:val="1"/>
      <w:numFmt w:val="lowerRoman"/>
      <w:lvlText w:val="%3."/>
      <w:lvlJc w:val="righ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2160"/>
        </w:tabs>
      </w:pPr>
    </w:lvl>
    <w:lvl w:ilvl="4">
      <w:start w:val="1"/>
      <w:numFmt w:val="lowerLetter"/>
      <w:lvlText w:val="%5."/>
      <w:lvlJc w:val="left"/>
      <w:pPr>
        <w:tabs>
          <w:tab w:val="num" w:pos="2880"/>
        </w:tabs>
      </w:pPr>
    </w:lvl>
    <w:lvl w:ilvl="5">
      <w:start w:val="1"/>
      <w:numFmt w:val="lowerRoman"/>
      <w:lvlText w:val="%6."/>
      <w:lvlJc w:val="right"/>
      <w:pPr>
        <w:tabs>
          <w:tab w:val="num" w:pos="3600"/>
        </w:tabs>
      </w:pPr>
    </w:lvl>
    <w:lvl w:ilvl="6">
      <w:start w:val="1"/>
      <w:numFmt w:val="decimal"/>
      <w:lvlText w:val="%7."/>
      <w:lvlJc w:val="left"/>
      <w:pPr>
        <w:tabs>
          <w:tab w:val="num" w:pos="4320"/>
        </w:tabs>
      </w:pPr>
    </w:lvl>
    <w:lvl w:ilvl="7">
      <w:start w:val="1"/>
      <w:numFmt w:val="lowerLetter"/>
      <w:lvlText w:val="%8."/>
      <w:lvlJc w:val="left"/>
      <w:pPr>
        <w:tabs>
          <w:tab w:val="num" w:pos="5040"/>
        </w:tabs>
      </w:pPr>
    </w:lvl>
    <w:lvl w:ilvl="8">
      <w:start w:val="1"/>
      <w:numFmt w:val="lowerRoman"/>
      <w:lvlText w:val="%9."/>
      <w:lvlJc w:val="right"/>
      <w:pPr>
        <w:tabs>
          <w:tab w:val="num" w:pos="5760"/>
        </w:tabs>
      </w:pPr>
    </w:lvl>
  </w:abstractNum>
  <w:abstractNum w:abstractNumId="13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4" w15:restartNumberingAfterBreak="0">
    <w:nsid w:val="152B4DA7"/>
    <w:multiLevelType w:val="hybridMultilevel"/>
    <w:tmpl w:val="CEC02D76"/>
    <w:name w:val="WW8Num822"/>
    <w:lvl w:ilvl="0" w:tplc="C3C636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2A55DCC"/>
    <w:multiLevelType w:val="hybridMultilevel"/>
    <w:tmpl w:val="4F96842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D7D6B"/>
    <w:multiLevelType w:val="hybridMultilevel"/>
    <w:tmpl w:val="DEDC458A"/>
    <w:name w:val="WW8Num262322322"/>
    <w:lvl w:ilvl="0" w:tplc="C4766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E6D590">
      <w:start w:val="1"/>
      <w:numFmt w:val="lowerLetter"/>
      <w:lvlText w:val="%2)"/>
      <w:lvlJc w:val="left"/>
      <w:pPr>
        <w:tabs>
          <w:tab w:val="num" w:pos="112"/>
        </w:tabs>
        <w:ind w:left="112" w:hanging="397"/>
      </w:pPr>
      <w:rPr>
        <w:rFonts w:ascii="Times New Roman" w:eastAsia="Times New Roman" w:hAnsi="Times New Roman" w:cs="Times New Roman" w:hint="default"/>
      </w:rPr>
    </w:lvl>
    <w:lvl w:ilvl="2" w:tplc="B8E6D590">
      <w:start w:val="1"/>
      <w:numFmt w:val="lowerLetter"/>
      <w:lvlText w:val="%3)"/>
      <w:lvlJc w:val="left"/>
      <w:pPr>
        <w:tabs>
          <w:tab w:val="num" w:pos="1012"/>
        </w:tabs>
        <w:ind w:left="1012" w:hanging="397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515"/>
        </w:tabs>
        <w:ind w:left="15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5"/>
        </w:tabs>
        <w:ind w:left="22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5"/>
        </w:tabs>
        <w:ind w:left="36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5"/>
        </w:tabs>
        <w:ind w:left="43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5"/>
        </w:tabs>
        <w:ind w:left="5115" w:hanging="180"/>
      </w:pPr>
    </w:lvl>
  </w:abstractNum>
  <w:abstractNum w:abstractNumId="17" w15:restartNumberingAfterBreak="0">
    <w:nsid w:val="30765BA7"/>
    <w:multiLevelType w:val="hybridMultilevel"/>
    <w:tmpl w:val="6FD48658"/>
    <w:lvl w:ilvl="0" w:tplc="FC280E0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6A740F0"/>
    <w:multiLevelType w:val="hybridMultilevel"/>
    <w:tmpl w:val="B1C096AC"/>
    <w:lvl w:ilvl="0" w:tplc="B69884B0">
      <w:start w:val="1"/>
      <w:numFmt w:val="decimal"/>
      <w:pStyle w:val="Listapunktowana2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76183D"/>
    <w:multiLevelType w:val="hybridMultilevel"/>
    <w:tmpl w:val="76E21A4C"/>
    <w:lvl w:ilvl="0" w:tplc="32F2EC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409AA"/>
    <w:multiLevelType w:val="hybridMultilevel"/>
    <w:tmpl w:val="EB023EB6"/>
    <w:name w:val="WW8Num22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381633457">
    <w:abstractNumId w:val="1"/>
  </w:num>
  <w:num w:numId="2" w16cid:durableId="1658532614">
    <w:abstractNumId w:val="0"/>
  </w:num>
  <w:num w:numId="3" w16cid:durableId="538862592">
    <w:abstractNumId w:val="18"/>
  </w:num>
  <w:num w:numId="4" w16cid:durableId="687097990">
    <w:abstractNumId w:val="17"/>
  </w:num>
  <w:num w:numId="5" w16cid:durableId="126896101">
    <w:abstractNumId w:val="19"/>
  </w:num>
  <w:num w:numId="6" w16cid:durableId="15325743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6F4D"/>
    <w:rsid w:val="00000011"/>
    <w:rsid w:val="00001E27"/>
    <w:rsid w:val="000025F6"/>
    <w:rsid w:val="0000517D"/>
    <w:rsid w:val="00006E66"/>
    <w:rsid w:val="00007E56"/>
    <w:rsid w:val="00012FD3"/>
    <w:rsid w:val="00021642"/>
    <w:rsid w:val="00022535"/>
    <w:rsid w:val="000279D5"/>
    <w:rsid w:val="0003145B"/>
    <w:rsid w:val="000343F8"/>
    <w:rsid w:val="000514F7"/>
    <w:rsid w:val="000603CA"/>
    <w:rsid w:val="00070604"/>
    <w:rsid w:val="00076DE4"/>
    <w:rsid w:val="0008070C"/>
    <w:rsid w:val="000858FA"/>
    <w:rsid w:val="00090F67"/>
    <w:rsid w:val="00091AA0"/>
    <w:rsid w:val="00097F1D"/>
    <w:rsid w:val="000A3987"/>
    <w:rsid w:val="000B0DD2"/>
    <w:rsid w:val="000C19D4"/>
    <w:rsid w:val="000C3DEA"/>
    <w:rsid w:val="000D7492"/>
    <w:rsid w:val="000E6F9A"/>
    <w:rsid w:val="000E7AC0"/>
    <w:rsid w:val="000F626B"/>
    <w:rsid w:val="001023E0"/>
    <w:rsid w:val="0010479D"/>
    <w:rsid w:val="00113314"/>
    <w:rsid w:val="00115BDD"/>
    <w:rsid w:val="00126581"/>
    <w:rsid w:val="00137406"/>
    <w:rsid w:val="001442C7"/>
    <w:rsid w:val="00146032"/>
    <w:rsid w:val="001713B1"/>
    <w:rsid w:val="00180200"/>
    <w:rsid w:val="00181ADB"/>
    <w:rsid w:val="0018242C"/>
    <w:rsid w:val="00182CC4"/>
    <w:rsid w:val="00184464"/>
    <w:rsid w:val="00193C82"/>
    <w:rsid w:val="0019784C"/>
    <w:rsid w:val="001B2279"/>
    <w:rsid w:val="001C3A10"/>
    <w:rsid w:val="001C63CD"/>
    <w:rsid w:val="001D4DDC"/>
    <w:rsid w:val="001D69AE"/>
    <w:rsid w:val="001D770D"/>
    <w:rsid w:val="001E0FDD"/>
    <w:rsid w:val="001E5ED2"/>
    <w:rsid w:val="001E7201"/>
    <w:rsid w:val="001E7957"/>
    <w:rsid w:val="001E79FB"/>
    <w:rsid w:val="001F2F50"/>
    <w:rsid w:val="001F6576"/>
    <w:rsid w:val="00206C34"/>
    <w:rsid w:val="002106B8"/>
    <w:rsid w:val="002332E3"/>
    <w:rsid w:val="00237A3D"/>
    <w:rsid w:val="0024287D"/>
    <w:rsid w:val="002453B2"/>
    <w:rsid w:val="00251656"/>
    <w:rsid w:val="00254974"/>
    <w:rsid w:val="00256F06"/>
    <w:rsid w:val="00272766"/>
    <w:rsid w:val="00274880"/>
    <w:rsid w:val="00277C1D"/>
    <w:rsid w:val="002817D3"/>
    <w:rsid w:val="00291853"/>
    <w:rsid w:val="002A1991"/>
    <w:rsid w:val="002A2E51"/>
    <w:rsid w:val="002B0583"/>
    <w:rsid w:val="002B062C"/>
    <w:rsid w:val="002B3375"/>
    <w:rsid w:val="002D0E4E"/>
    <w:rsid w:val="002D3CB4"/>
    <w:rsid w:val="002D636B"/>
    <w:rsid w:val="002E2659"/>
    <w:rsid w:val="002E549F"/>
    <w:rsid w:val="002E7AE6"/>
    <w:rsid w:val="002F22F0"/>
    <w:rsid w:val="003040FD"/>
    <w:rsid w:val="00306626"/>
    <w:rsid w:val="0031561A"/>
    <w:rsid w:val="00324E0D"/>
    <w:rsid w:val="0034756E"/>
    <w:rsid w:val="00351631"/>
    <w:rsid w:val="00354E87"/>
    <w:rsid w:val="00355C36"/>
    <w:rsid w:val="003574DF"/>
    <w:rsid w:val="00357FE4"/>
    <w:rsid w:val="00365945"/>
    <w:rsid w:val="0037099C"/>
    <w:rsid w:val="003735A6"/>
    <w:rsid w:val="0038012A"/>
    <w:rsid w:val="003804C5"/>
    <w:rsid w:val="0038208B"/>
    <w:rsid w:val="00382336"/>
    <w:rsid w:val="003848CB"/>
    <w:rsid w:val="003869E0"/>
    <w:rsid w:val="00391198"/>
    <w:rsid w:val="003947F8"/>
    <w:rsid w:val="00396720"/>
    <w:rsid w:val="00397BF5"/>
    <w:rsid w:val="003A2FD9"/>
    <w:rsid w:val="003A38C7"/>
    <w:rsid w:val="003A74D2"/>
    <w:rsid w:val="003B110E"/>
    <w:rsid w:val="003B50DD"/>
    <w:rsid w:val="003B6916"/>
    <w:rsid w:val="003C07E7"/>
    <w:rsid w:val="003C2C97"/>
    <w:rsid w:val="003C32EC"/>
    <w:rsid w:val="003C59EA"/>
    <w:rsid w:val="003C6089"/>
    <w:rsid w:val="003D3F42"/>
    <w:rsid w:val="003E066C"/>
    <w:rsid w:val="003E1F07"/>
    <w:rsid w:val="003F6340"/>
    <w:rsid w:val="003F70FA"/>
    <w:rsid w:val="00403305"/>
    <w:rsid w:val="00414E17"/>
    <w:rsid w:val="0041542F"/>
    <w:rsid w:val="004256F7"/>
    <w:rsid w:val="004355D6"/>
    <w:rsid w:val="004405F1"/>
    <w:rsid w:val="00445E32"/>
    <w:rsid w:val="0044686F"/>
    <w:rsid w:val="00450922"/>
    <w:rsid w:val="00452AE0"/>
    <w:rsid w:val="004531CE"/>
    <w:rsid w:val="0046200B"/>
    <w:rsid w:val="00464126"/>
    <w:rsid w:val="004700CF"/>
    <w:rsid w:val="00481D87"/>
    <w:rsid w:val="00485ECE"/>
    <w:rsid w:val="00490C01"/>
    <w:rsid w:val="00494939"/>
    <w:rsid w:val="00496D02"/>
    <w:rsid w:val="004A13C9"/>
    <w:rsid w:val="004C1224"/>
    <w:rsid w:val="004F18E4"/>
    <w:rsid w:val="0051234F"/>
    <w:rsid w:val="00515B0D"/>
    <w:rsid w:val="00522FF9"/>
    <w:rsid w:val="0053164A"/>
    <w:rsid w:val="0053430B"/>
    <w:rsid w:val="005414DC"/>
    <w:rsid w:val="00543B8A"/>
    <w:rsid w:val="00550E49"/>
    <w:rsid w:val="005620B5"/>
    <w:rsid w:val="0056394A"/>
    <w:rsid w:val="005647DC"/>
    <w:rsid w:val="00571BB3"/>
    <w:rsid w:val="005731A8"/>
    <w:rsid w:val="00576DC5"/>
    <w:rsid w:val="00585342"/>
    <w:rsid w:val="00593536"/>
    <w:rsid w:val="00595DF1"/>
    <w:rsid w:val="005967A0"/>
    <w:rsid w:val="005A0DC0"/>
    <w:rsid w:val="005A2497"/>
    <w:rsid w:val="005A36DD"/>
    <w:rsid w:val="005A4744"/>
    <w:rsid w:val="005A584F"/>
    <w:rsid w:val="005B4DC8"/>
    <w:rsid w:val="005C1103"/>
    <w:rsid w:val="005C564D"/>
    <w:rsid w:val="005D0ABE"/>
    <w:rsid w:val="005D2459"/>
    <w:rsid w:val="005D7D1D"/>
    <w:rsid w:val="005E3930"/>
    <w:rsid w:val="005E5CEF"/>
    <w:rsid w:val="005E7232"/>
    <w:rsid w:val="005F161C"/>
    <w:rsid w:val="00605ACF"/>
    <w:rsid w:val="00606735"/>
    <w:rsid w:val="00617C5A"/>
    <w:rsid w:val="00622242"/>
    <w:rsid w:val="00624460"/>
    <w:rsid w:val="006263E9"/>
    <w:rsid w:val="00626A17"/>
    <w:rsid w:val="00636F4F"/>
    <w:rsid w:val="00637E94"/>
    <w:rsid w:val="00640D85"/>
    <w:rsid w:val="00641538"/>
    <w:rsid w:val="0065711F"/>
    <w:rsid w:val="00660865"/>
    <w:rsid w:val="00667FBD"/>
    <w:rsid w:val="006702C5"/>
    <w:rsid w:val="006715BC"/>
    <w:rsid w:val="00673166"/>
    <w:rsid w:val="00681316"/>
    <w:rsid w:val="00681FEF"/>
    <w:rsid w:val="00694381"/>
    <w:rsid w:val="006B1C78"/>
    <w:rsid w:val="006B4974"/>
    <w:rsid w:val="006C0E30"/>
    <w:rsid w:val="006C2630"/>
    <w:rsid w:val="006C4673"/>
    <w:rsid w:val="006D4D26"/>
    <w:rsid w:val="006E10B6"/>
    <w:rsid w:val="006E3EB9"/>
    <w:rsid w:val="006F2B06"/>
    <w:rsid w:val="006F6B85"/>
    <w:rsid w:val="00704DE2"/>
    <w:rsid w:val="00713D24"/>
    <w:rsid w:val="00716034"/>
    <w:rsid w:val="00731A72"/>
    <w:rsid w:val="007348DF"/>
    <w:rsid w:val="007373F8"/>
    <w:rsid w:val="00737B65"/>
    <w:rsid w:val="0074104E"/>
    <w:rsid w:val="00752E89"/>
    <w:rsid w:val="00754F0B"/>
    <w:rsid w:val="007556A5"/>
    <w:rsid w:val="00764CF6"/>
    <w:rsid w:val="00766A95"/>
    <w:rsid w:val="007844C1"/>
    <w:rsid w:val="00787ED2"/>
    <w:rsid w:val="0079295C"/>
    <w:rsid w:val="007933EB"/>
    <w:rsid w:val="0079573D"/>
    <w:rsid w:val="007B1A99"/>
    <w:rsid w:val="007B59CA"/>
    <w:rsid w:val="007B7076"/>
    <w:rsid w:val="007B70FC"/>
    <w:rsid w:val="007B7B1F"/>
    <w:rsid w:val="007C1917"/>
    <w:rsid w:val="007C33FA"/>
    <w:rsid w:val="007C6765"/>
    <w:rsid w:val="007D7809"/>
    <w:rsid w:val="007E2022"/>
    <w:rsid w:val="007E368A"/>
    <w:rsid w:val="007E73A3"/>
    <w:rsid w:val="007F1A23"/>
    <w:rsid w:val="0080429B"/>
    <w:rsid w:val="00814E72"/>
    <w:rsid w:val="00817C2E"/>
    <w:rsid w:val="0082119D"/>
    <w:rsid w:val="00827E16"/>
    <w:rsid w:val="008375EB"/>
    <w:rsid w:val="00842857"/>
    <w:rsid w:val="00850666"/>
    <w:rsid w:val="008534D3"/>
    <w:rsid w:val="00857EEC"/>
    <w:rsid w:val="00867740"/>
    <w:rsid w:val="00872026"/>
    <w:rsid w:val="00873A89"/>
    <w:rsid w:val="00873E67"/>
    <w:rsid w:val="00876B31"/>
    <w:rsid w:val="008808F4"/>
    <w:rsid w:val="008832AD"/>
    <w:rsid w:val="00884A1D"/>
    <w:rsid w:val="00886531"/>
    <w:rsid w:val="00886F4D"/>
    <w:rsid w:val="00890A33"/>
    <w:rsid w:val="00893589"/>
    <w:rsid w:val="008937A7"/>
    <w:rsid w:val="008967C6"/>
    <w:rsid w:val="0089782F"/>
    <w:rsid w:val="00897CF0"/>
    <w:rsid w:val="008A472E"/>
    <w:rsid w:val="008A5986"/>
    <w:rsid w:val="008A76E2"/>
    <w:rsid w:val="008B311F"/>
    <w:rsid w:val="008B4AA5"/>
    <w:rsid w:val="008C10CD"/>
    <w:rsid w:val="008C1739"/>
    <w:rsid w:val="008C327A"/>
    <w:rsid w:val="008C621D"/>
    <w:rsid w:val="008D3744"/>
    <w:rsid w:val="008D6A4F"/>
    <w:rsid w:val="008E38A0"/>
    <w:rsid w:val="008F1F58"/>
    <w:rsid w:val="00904167"/>
    <w:rsid w:val="0090608A"/>
    <w:rsid w:val="009144FD"/>
    <w:rsid w:val="009164EA"/>
    <w:rsid w:val="00917C0C"/>
    <w:rsid w:val="0093731C"/>
    <w:rsid w:val="00947EC6"/>
    <w:rsid w:val="00961A9F"/>
    <w:rsid w:val="009644DD"/>
    <w:rsid w:val="009651E0"/>
    <w:rsid w:val="00971832"/>
    <w:rsid w:val="009855A5"/>
    <w:rsid w:val="009860A8"/>
    <w:rsid w:val="00986A49"/>
    <w:rsid w:val="009906CD"/>
    <w:rsid w:val="009A710B"/>
    <w:rsid w:val="009B2F98"/>
    <w:rsid w:val="009B5462"/>
    <w:rsid w:val="009B69D8"/>
    <w:rsid w:val="009C5F55"/>
    <w:rsid w:val="009D7072"/>
    <w:rsid w:val="009E7C43"/>
    <w:rsid w:val="009E7DD3"/>
    <w:rsid w:val="009F0B69"/>
    <w:rsid w:val="009F1A93"/>
    <w:rsid w:val="009F33F4"/>
    <w:rsid w:val="009F72C0"/>
    <w:rsid w:val="00A12669"/>
    <w:rsid w:val="00A15236"/>
    <w:rsid w:val="00A17FD5"/>
    <w:rsid w:val="00A27A40"/>
    <w:rsid w:val="00A316AE"/>
    <w:rsid w:val="00A3414E"/>
    <w:rsid w:val="00A3664B"/>
    <w:rsid w:val="00A43AA5"/>
    <w:rsid w:val="00A4519E"/>
    <w:rsid w:val="00A537FF"/>
    <w:rsid w:val="00A606BC"/>
    <w:rsid w:val="00A609EB"/>
    <w:rsid w:val="00A61EF1"/>
    <w:rsid w:val="00A6406B"/>
    <w:rsid w:val="00A7508D"/>
    <w:rsid w:val="00A920D4"/>
    <w:rsid w:val="00AA026F"/>
    <w:rsid w:val="00AA0279"/>
    <w:rsid w:val="00AA0B4F"/>
    <w:rsid w:val="00AA147C"/>
    <w:rsid w:val="00AA164C"/>
    <w:rsid w:val="00AB534B"/>
    <w:rsid w:val="00AC531E"/>
    <w:rsid w:val="00AE3DC2"/>
    <w:rsid w:val="00AE44BE"/>
    <w:rsid w:val="00B01CDD"/>
    <w:rsid w:val="00B03647"/>
    <w:rsid w:val="00B03665"/>
    <w:rsid w:val="00B05925"/>
    <w:rsid w:val="00B06583"/>
    <w:rsid w:val="00B074D7"/>
    <w:rsid w:val="00B1354D"/>
    <w:rsid w:val="00B14AE3"/>
    <w:rsid w:val="00B26550"/>
    <w:rsid w:val="00B2731E"/>
    <w:rsid w:val="00B3145A"/>
    <w:rsid w:val="00B31E90"/>
    <w:rsid w:val="00B439F6"/>
    <w:rsid w:val="00B52B2A"/>
    <w:rsid w:val="00B53359"/>
    <w:rsid w:val="00B63EBF"/>
    <w:rsid w:val="00B64F85"/>
    <w:rsid w:val="00B677DD"/>
    <w:rsid w:val="00B760C6"/>
    <w:rsid w:val="00B94C34"/>
    <w:rsid w:val="00B97056"/>
    <w:rsid w:val="00BA0755"/>
    <w:rsid w:val="00BA509C"/>
    <w:rsid w:val="00BB5092"/>
    <w:rsid w:val="00BB53E6"/>
    <w:rsid w:val="00BB7AC0"/>
    <w:rsid w:val="00BD34E7"/>
    <w:rsid w:val="00BD3849"/>
    <w:rsid w:val="00BD6170"/>
    <w:rsid w:val="00BE01CC"/>
    <w:rsid w:val="00BF3E66"/>
    <w:rsid w:val="00C1018E"/>
    <w:rsid w:val="00C11FFC"/>
    <w:rsid w:val="00C211D0"/>
    <w:rsid w:val="00C235FF"/>
    <w:rsid w:val="00C2505F"/>
    <w:rsid w:val="00C25270"/>
    <w:rsid w:val="00C27561"/>
    <w:rsid w:val="00C33C4C"/>
    <w:rsid w:val="00C4226B"/>
    <w:rsid w:val="00C46DCF"/>
    <w:rsid w:val="00C47F5F"/>
    <w:rsid w:val="00C51227"/>
    <w:rsid w:val="00C62446"/>
    <w:rsid w:val="00C63CE6"/>
    <w:rsid w:val="00C74E51"/>
    <w:rsid w:val="00C808B5"/>
    <w:rsid w:val="00C8674F"/>
    <w:rsid w:val="00C9534B"/>
    <w:rsid w:val="00C97B43"/>
    <w:rsid w:val="00CB23DF"/>
    <w:rsid w:val="00CB39D6"/>
    <w:rsid w:val="00CB6125"/>
    <w:rsid w:val="00CC2FA5"/>
    <w:rsid w:val="00CC7D94"/>
    <w:rsid w:val="00CD6446"/>
    <w:rsid w:val="00CE58D7"/>
    <w:rsid w:val="00CE7C4C"/>
    <w:rsid w:val="00D11796"/>
    <w:rsid w:val="00D119EE"/>
    <w:rsid w:val="00D12B92"/>
    <w:rsid w:val="00D17FAE"/>
    <w:rsid w:val="00D221EC"/>
    <w:rsid w:val="00D22DE3"/>
    <w:rsid w:val="00D41D27"/>
    <w:rsid w:val="00D526C3"/>
    <w:rsid w:val="00D542DE"/>
    <w:rsid w:val="00D565E4"/>
    <w:rsid w:val="00D70F6F"/>
    <w:rsid w:val="00D755E0"/>
    <w:rsid w:val="00D77913"/>
    <w:rsid w:val="00D863AA"/>
    <w:rsid w:val="00D906D9"/>
    <w:rsid w:val="00D94EE4"/>
    <w:rsid w:val="00D974A7"/>
    <w:rsid w:val="00DA1681"/>
    <w:rsid w:val="00DA2906"/>
    <w:rsid w:val="00DC11CD"/>
    <w:rsid w:val="00DC1C80"/>
    <w:rsid w:val="00DC4E71"/>
    <w:rsid w:val="00DC5FF5"/>
    <w:rsid w:val="00DD3636"/>
    <w:rsid w:val="00DD6DBB"/>
    <w:rsid w:val="00DE1217"/>
    <w:rsid w:val="00DE134D"/>
    <w:rsid w:val="00DE3EDB"/>
    <w:rsid w:val="00E227F7"/>
    <w:rsid w:val="00E241FD"/>
    <w:rsid w:val="00E249E2"/>
    <w:rsid w:val="00E36F84"/>
    <w:rsid w:val="00E56B35"/>
    <w:rsid w:val="00E57BDA"/>
    <w:rsid w:val="00E674C1"/>
    <w:rsid w:val="00E67D1F"/>
    <w:rsid w:val="00E7141E"/>
    <w:rsid w:val="00E72DE8"/>
    <w:rsid w:val="00E7798D"/>
    <w:rsid w:val="00E817C3"/>
    <w:rsid w:val="00E86DCA"/>
    <w:rsid w:val="00E901EB"/>
    <w:rsid w:val="00E90F45"/>
    <w:rsid w:val="00E9441B"/>
    <w:rsid w:val="00E945C1"/>
    <w:rsid w:val="00EA0D65"/>
    <w:rsid w:val="00EA7422"/>
    <w:rsid w:val="00EB22BE"/>
    <w:rsid w:val="00EB4211"/>
    <w:rsid w:val="00EB4C03"/>
    <w:rsid w:val="00EB51FA"/>
    <w:rsid w:val="00EB6E09"/>
    <w:rsid w:val="00EC19A4"/>
    <w:rsid w:val="00EC74F8"/>
    <w:rsid w:val="00ED2EAA"/>
    <w:rsid w:val="00ED551F"/>
    <w:rsid w:val="00EE4320"/>
    <w:rsid w:val="00EF1416"/>
    <w:rsid w:val="00EF6A3D"/>
    <w:rsid w:val="00F008BE"/>
    <w:rsid w:val="00F01059"/>
    <w:rsid w:val="00F06B18"/>
    <w:rsid w:val="00F1665D"/>
    <w:rsid w:val="00F27D65"/>
    <w:rsid w:val="00F307FB"/>
    <w:rsid w:val="00F31C3F"/>
    <w:rsid w:val="00F34EDA"/>
    <w:rsid w:val="00F4763A"/>
    <w:rsid w:val="00F5186E"/>
    <w:rsid w:val="00F66D8C"/>
    <w:rsid w:val="00F7240A"/>
    <w:rsid w:val="00F76DCE"/>
    <w:rsid w:val="00F84CDF"/>
    <w:rsid w:val="00F8649F"/>
    <w:rsid w:val="00F93573"/>
    <w:rsid w:val="00F9682F"/>
    <w:rsid w:val="00FA357E"/>
    <w:rsid w:val="00FA378F"/>
    <w:rsid w:val="00FA587A"/>
    <w:rsid w:val="00FA63FF"/>
    <w:rsid w:val="00FA6B7B"/>
    <w:rsid w:val="00FB3B64"/>
    <w:rsid w:val="00FB57AA"/>
    <w:rsid w:val="00FC17C4"/>
    <w:rsid w:val="00FC39E1"/>
    <w:rsid w:val="00F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6065DD0"/>
  <w15:chartTrackingRefBased/>
  <w15:docId w15:val="{C09F4295-47F8-4CFD-9556-A70F8F4A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utoSpaceDE w:val="0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3751"/>
        <w:tab w:val="left" w:pos="10908"/>
      </w:tabs>
      <w:spacing w:line="360" w:lineRule="auto"/>
      <w:ind w:left="212" w:firstLine="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line="360" w:lineRule="auto"/>
      <w:ind w:left="-1531" w:firstLine="0"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-10193"/>
        <w:tab w:val="left" w:pos="-3036"/>
      </w:tabs>
      <w:spacing w:line="360" w:lineRule="auto"/>
      <w:ind w:left="-1531" w:firstLine="0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120"/>
      <w:ind w:left="-1752" w:hanging="62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3z0">
    <w:name w:val="WW8Num3z0"/>
    <w:rPr>
      <w:rFonts w:ascii="Times New Roman" w:hAnsi="Times New Roman" w:cs="Times New Roman"/>
      <w:b w:val="0"/>
      <w:sz w:val="22"/>
      <w:szCs w:val="22"/>
    </w:rPr>
  </w:style>
  <w:style w:type="character" w:customStyle="1" w:styleId="WW8Num11z1">
    <w:name w:val="WW8Num11z1"/>
    <w:rPr>
      <w:b w:val="0"/>
      <w:i w:val="0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Numerstrony">
    <w:name w:val="page number"/>
    <w:rsid w:val="0037099C"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rPr>
      <w:sz w:val="16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</w:style>
  <w:style w:type="character" w:customStyle="1" w:styleId="shl">
    <w:name w:val="shl"/>
    <w:basedOn w:val="Domylnaczcionka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Pr>
      <w:rFonts w:ascii="TimesNewRomanPS" w:hAnsi="TimesNewRomanPS" w:cs="TimesNewRomanPS"/>
      <w:color w:val="000000"/>
      <w:sz w:val="24"/>
      <w:szCs w:val="24"/>
      <w:lang w:val="cs-CZ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pPr>
      <w:ind w:left="284" w:hanging="284"/>
      <w:jc w:val="both"/>
    </w:pPr>
    <w:rPr>
      <w:rFonts w:ascii="Arial" w:hAnsi="Arial" w:cs="Arial"/>
      <w:sz w:val="24"/>
      <w:szCs w:val="24"/>
    </w:r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  <w:rPr>
      <w:rFonts w:ascii="Arial" w:hAnsi="Arial" w:cs="Arial"/>
      <w:b/>
      <w:b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bCs/>
      <w:sz w:val="40"/>
      <w:szCs w:val="40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  <w:sz w:val="28"/>
    </w:rPr>
  </w:style>
  <w:style w:type="paragraph" w:customStyle="1" w:styleId="Tekstkomentarza1">
    <w:name w:val="Tekst komentarza1"/>
    <w:basedOn w:val="Normalny"/>
  </w:style>
  <w:style w:type="paragraph" w:customStyle="1" w:styleId="Wyliczenie3">
    <w:name w:val="Wyliczenie 3"/>
    <w:basedOn w:val="Normalny"/>
    <w:pPr>
      <w:tabs>
        <w:tab w:val="left" w:pos="3240"/>
      </w:tabs>
      <w:overflowPunct w:val="0"/>
      <w:ind w:left="360" w:hanging="360"/>
      <w:textAlignment w:val="baseline"/>
    </w:pPr>
    <w:rPr>
      <w:rFonts w:ascii="Arial" w:hAnsi="Arial" w:cs="Arial"/>
      <w:sz w:val="24"/>
      <w:szCs w:val="24"/>
    </w:rPr>
  </w:style>
  <w:style w:type="paragraph" w:customStyle="1" w:styleId="Wyliczenie4">
    <w:name w:val="Wyliczenie 4"/>
    <w:basedOn w:val="Normalny"/>
    <w:pPr>
      <w:tabs>
        <w:tab w:val="left" w:pos="5787"/>
      </w:tabs>
      <w:overflowPunct w:val="0"/>
      <w:ind w:left="643" w:hanging="360"/>
      <w:textAlignment w:val="baseline"/>
    </w:pPr>
    <w:rPr>
      <w:rFonts w:ascii="Arial" w:hAnsi="Arial" w:cs="Arial"/>
      <w:sz w:val="24"/>
      <w:szCs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szCs w:val="24"/>
      <w:lang w:eastAsia="ar-SA"/>
    </w:rPr>
  </w:style>
  <w:style w:type="paragraph" w:customStyle="1" w:styleId="pkt">
    <w:name w:val="pkt"/>
    <w:basedOn w:val="Normalny"/>
    <w:pPr>
      <w:autoSpaceDE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BodyText22">
    <w:name w:val="Body Text 22"/>
    <w:basedOn w:val="Normalny"/>
    <w:pPr>
      <w:overflowPunct w:val="0"/>
      <w:ind w:left="709" w:hanging="709"/>
      <w:jc w:val="both"/>
      <w:textAlignment w:val="baseline"/>
    </w:pPr>
    <w:rPr>
      <w:sz w:val="24"/>
    </w:rPr>
  </w:style>
  <w:style w:type="paragraph" w:customStyle="1" w:styleId="St4-punkt">
    <w:name w:val="St4-punkt"/>
    <w:basedOn w:val="Normalny"/>
    <w:pPr>
      <w:ind w:left="680" w:hanging="340"/>
      <w:jc w:val="both"/>
    </w:pPr>
    <w:rPr>
      <w:sz w:val="24"/>
      <w:szCs w:val="24"/>
    </w:rPr>
  </w:style>
  <w:style w:type="paragraph" w:customStyle="1" w:styleId="Blockquote">
    <w:name w:val="Blockquote"/>
    <w:basedOn w:val="Normalny"/>
    <w:pPr>
      <w:autoSpaceDE/>
      <w:spacing w:before="100" w:after="100"/>
      <w:ind w:left="360" w:right="360"/>
    </w:pPr>
    <w:rPr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andardowy0">
    <w:name w:val="Standardowy.+"/>
    <w:pPr>
      <w:suppressAutoHyphens/>
      <w:autoSpaceDE w:val="0"/>
    </w:pPr>
    <w:rPr>
      <w:rFonts w:ascii="Arial" w:eastAsia="Arial" w:hAnsi="Arial"/>
      <w:sz w:val="24"/>
      <w:lang w:eastAsia="ar-SA"/>
    </w:rPr>
  </w:style>
  <w:style w:type="paragraph" w:customStyle="1" w:styleId="tekst">
    <w:name w:val="tekst"/>
    <w:basedOn w:val="Normalny"/>
    <w:pPr>
      <w:suppressLineNumbers/>
      <w:autoSpaceDE/>
      <w:spacing w:before="60" w:after="60"/>
      <w:jc w:val="both"/>
    </w:pPr>
    <w:rPr>
      <w:sz w:val="24"/>
      <w:szCs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BodyText21">
    <w:name w:val="Body Text 21"/>
    <w:basedOn w:val="Normalny"/>
    <w:pPr>
      <w:jc w:val="both"/>
    </w:pPr>
  </w:style>
  <w:style w:type="paragraph" w:styleId="Tekstprzypisudolnego">
    <w:name w:val="footnote text"/>
    <w:basedOn w:val="Normalny"/>
    <w:semiHidden/>
  </w:style>
  <w:style w:type="paragraph" w:customStyle="1" w:styleId="Tekstblokowy1">
    <w:name w:val="Tekst blokowy1"/>
    <w:basedOn w:val="Normalny"/>
    <w:pPr>
      <w:autoSpaceDE/>
      <w:ind w:left="120" w:right="120"/>
    </w:pPr>
    <w:rPr>
      <w:sz w:val="24"/>
      <w:szCs w:val="24"/>
    </w:rPr>
  </w:style>
  <w:style w:type="paragraph" w:customStyle="1" w:styleId="ZnakZnak1">
    <w:name w:val="Znak Znak1"/>
    <w:basedOn w:val="Normalny"/>
    <w:pPr>
      <w:autoSpaceDE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rsid w:val="00F76DCE"/>
    <w:pPr>
      <w:spacing w:after="120"/>
    </w:pPr>
    <w:rPr>
      <w:sz w:val="16"/>
      <w:szCs w:val="16"/>
    </w:rPr>
  </w:style>
  <w:style w:type="paragraph" w:customStyle="1" w:styleId="t1">
    <w:name w:val="t1"/>
    <w:basedOn w:val="Normalny"/>
    <w:rsid w:val="00382336"/>
    <w:pPr>
      <w:widowControl w:val="0"/>
      <w:spacing w:line="240" w:lineRule="atLeast"/>
    </w:pPr>
    <w:rPr>
      <w:szCs w:val="24"/>
    </w:rPr>
  </w:style>
  <w:style w:type="paragraph" w:styleId="Listanumerowana">
    <w:name w:val="List Number"/>
    <w:basedOn w:val="Normalny"/>
    <w:rsid w:val="00B677DD"/>
    <w:pPr>
      <w:numPr>
        <w:numId w:val="2"/>
      </w:numPr>
    </w:pPr>
  </w:style>
  <w:style w:type="character" w:customStyle="1" w:styleId="TytuZnak">
    <w:name w:val="Tytuł Znak"/>
    <w:link w:val="Tytu"/>
    <w:rsid w:val="00B677DD"/>
    <w:rPr>
      <w:b/>
      <w:bCs/>
      <w:sz w:val="40"/>
      <w:szCs w:val="40"/>
      <w:lang w:val="pl-PL" w:eastAsia="ar-SA" w:bidi="ar-SA"/>
    </w:rPr>
  </w:style>
  <w:style w:type="paragraph" w:styleId="Listapunktowana2">
    <w:name w:val="List Bullet 2"/>
    <w:basedOn w:val="Normalny"/>
    <w:autoRedefine/>
    <w:rsid w:val="00B677DD"/>
    <w:pPr>
      <w:widowControl w:val="0"/>
      <w:numPr>
        <w:numId w:val="3"/>
      </w:numPr>
      <w:suppressAutoHyphens w:val="0"/>
      <w:overflowPunct w:val="0"/>
      <w:autoSpaceDN w:val="0"/>
      <w:adjustRightInd w:val="0"/>
      <w:ind w:left="567"/>
      <w:jc w:val="both"/>
      <w:textAlignment w:val="baseline"/>
    </w:pPr>
    <w:rPr>
      <w:rFonts w:ascii="Arial" w:hAnsi="Arial" w:cs="Arial"/>
      <w:spacing w:val="-8"/>
      <w:lang w:eastAsia="pl-PL"/>
    </w:rPr>
  </w:style>
  <w:style w:type="paragraph" w:customStyle="1" w:styleId="ProPublico">
    <w:name w:val="ProPublico"/>
    <w:rsid w:val="00B677D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b/>
      <w:bCs/>
      <w:sz w:val="24"/>
      <w:szCs w:val="24"/>
    </w:rPr>
  </w:style>
  <w:style w:type="character" w:customStyle="1" w:styleId="FontStyle59">
    <w:name w:val="Font Style59"/>
    <w:rsid w:val="00B677DD"/>
    <w:rPr>
      <w:rFonts w:ascii="Calibri" w:hAnsi="Calibri" w:cs="Calibri"/>
      <w:b/>
      <w:bCs/>
      <w:sz w:val="18"/>
      <w:szCs w:val="18"/>
    </w:rPr>
  </w:style>
  <w:style w:type="paragraph" w:customStyle="1" w:styleId="Style25">
    <w:name w:val="Style25"/>
    <w:basedOn w:val="Normalny"/>
    <w:rsid w:val="00B677DD"/>
    <w:pPr>
      <w:widowControl w:val="0"/>
      <w:suppressAutoHyphens w:val="0"/>
      <w:autoSpaceDN w:val="0"/>
      <w:adjustRightInd w:val="0"/>
      <w:spacing w:line="244" w:lineRule="exact"/>
      <w:ind w:hanging="422"/>
      <w:jc w:val="both"/>
    </w:pPr>
    <w:rPr>
      <w:rFonts w:ascii="Calibri" w:hAnsi="Calibri"/>
      <w:sz w:val="24"/>
      <w:szCs w:val="24"/>
      <w:lang w:eastAsia="pl-PL"/>
    </w:rPr>
  </w:style>
  <w:style w:type="paragraph" w:customStyle="1" w:styleId="Style35">
    <w:name w:val="Style35"/>
    <w:basedOn w:val="Normalny"/>
    <w:rsid w:val="00B677DD"/>
    <w:pPr>
      <w:widowControl w:val="0"/>
      <w:suppressAutoHyphens w:val="0"/>
      <w:autoSpaceDN w:val="0"/>
      <w:adjustRightInd w:val="0"/>
      <w:spacing w:line="243" w:lineRule="exact"/>
      <w:ind w:hanging="350"/>
      <w:jc w:val="both"/>
    </w:pPr>
    <w:rPr>
      <w:rFonts w:ascii="Calibri" w:hAnsi="Calibri"/>
      <w:sz w:val="24"/>
      <w:szCs w:val="24"/>
      <w:lang w:eastAsia="pl-PL"/>
    </w:rPr>
  </w:style>
  <w:style w:type="paragraph" w:customStyle="1" w:styleId="Style37">
    <w:name w:val="Style37"/>
    <w:basedOn w:val="Normalny"/>
    <w:rsid w:val="00B677DD"/>
    <w:pPr>
      <w:widowControl w:val="0"/>
      <w:suppressAutoHyphens w:val="0"/>
      <w:autoSpaceDN w:val="0"/>
      <w:adjustRightInd w:val="0"/>
    </w:pPr>
    <w:rPr>
      <w:rFonts w:ascii="Calibri" w:hAnsi="Calibri"/>
      <w:sz w:val="24"/>
      <w:szCs w:val="24"/>
      <w:lang w:eastAsia="pl-PL"/>
    </w:rPr>
  </w:style>
  <w:style w:type="character" w:customStyle="1" w:styleId="FontStyle62">
    <w:name w:val="Font Style62"/>
    <w:rsid w:val="00B677DD"/>
    <w:rPr>
      <w:rFonts w:ascii="Calibri" w:hAnsi="Calibri" w:cs="Calibri"/>
      <w:sz w:val="18"/>
      <w:szCs w:val="18"/>
    </w:rPr>
  </w:style>
  <w:style w:type="paragraph" w:customStyle="1" w:styleId="Style15">
    <w:name w:val="Style15"/>
    <w:basedOn w:val="Normalny"/>
    <w:rsid w:val="00B677DD"/>
    <w:pPr>
      <w:widowControl w:val="0"/>
      <w:suppressAutoHyphens w:val="0"/>
      <w:autoSpaceDN w:val="0"/>
      <w:adjustRightInd w:val="0"/>
      <w:jc w:val="both"/>
    </w:pPr>
    <w:rPr>
      <w:rFonts w:ascii="Calibri" w:hAnsi="Calibri"/>
      <w:sz w:val="24"/>
      <w:szCs w:val="24"/>
      <w:lang w:eastAsia="pl-PL"/>
    </w:rPr>
  </w:style>
  <w:style w:type="paragraph" w:customStyle="1" w:styleId="Style16">
    <w:name w:val="Style16"/>
    <w:basedOn w:val="Normalny"/>
    <w:rsid w:val="00B677DD"/>
    <w:pPr>
      <w:widowControl w:val="0"/>
      <w:suppressAutoHyphens w:val="0"/>
      <w:autoSpaceDN w:val="0"/>
      <w:adjustRightInd w:val="0"/>
      <w:spacing w:line="283" w:lineRule="exact"/>
      <w:jc w:val="both"/>
    </w:pPr>
    <w:rPr>
      <w:rFonts w:ascii="Calibri" w:hAnsi="Calibri"/>
      <w:sz w:val="24"/>
      <w:szCs w:val="24"/>
      <w:lang w:eastAsia="pl-PL"/>
    </w:rPr>
  </w:style>
  <w:style w:type="paragraph" w:styleId="Bezodstpw">
    <w:name w:val="No Spacing"/>
    <w:qFormat/>
    <w:rsid w:val="001C63C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1C63CD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Dziecięcy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piotr.marciniak@warszawapraga.so.gov.pl</dc:creator>
  <cp:keywords/>
  <cp:lastModifiedBy>Marciniak Piotr</cp:lastModifiedBy>
  <cp:revision>2</cp:revision>
  <cp:lastPrinted>2020-03-06T10:00:00Z</cp:lastPrinted>
  <dcterms:created xsi:type="dcterms:W3CDTF">2025-08-11T12:28:00Z</dcterms:created>
  <dcterms:modified xsi:type="dcterms:W3CDTF">2025-08-11T12:28:00Z</dcterms:modified>
</cp:coreProperties>
</file>